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177" w:rsidRDefault="000D3177" w:rsidP="000D3177">
      <w:pPr>
        <w:rPr>
          <w:b/>
          <w:i/>
          <w:sz w:val="24"/>
          <w:szCs w:val="24"/>
        </w:rPr>
      </w:pPr>
      <w:r>
        <w:rPr>
          <w:bCs/>
          <w:sz w:val="24"/>
          <w:szCs w:val="24"/>
        </w:rPr>
        <w:t>ZPC.271.</w:t>
      </w:r>
      <w:r w:rsidR="0086317A">
        <w:rPr>
          <w:bCs/>
          <w:sz w:val="24"/>
          <w:szCs w:val="24"/>
        </w:rPr>
        <w:t>1</w:t>
      </w:r>
      <w:r w:rsidR="00F8311B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.202</w:t>
      </w:r>
      <w:r w:rsidR="004F56CE">
        <w:rPr>
          <w:bCs/>
          <w:sz w:val="24"/>
          <w:szCs w:val="24"/>
        </w:rPr>
        <w:t>4</w:t>
      </w:r>
    </w:p>
    <w:p w:rsidR="000D3177" w:rsidRDefault="000D3177" w:rsidP="000D3177">
      <w:pPr>
        <w:ind w:left="56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Gmina Siemień</w:t>
      </w:r>
    </w:p>
    <w:p w:rsidR="000D3177" w:rsidRDefault="000D3177" w:rsidP="000D3177">
      <w:pPr>
        <w:ind w:left="56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ul. Stawowa 1B</w:t>
      </w:r>
    </w:p>
    <w:p w:rsidR="000D3177" w:rsidRDefault="000D3177" w:rsidP="000D3177">
      <w:pPr>
        <w:ind w:left="56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21-220 Siemień </w:t>
      </w:r>
    </w:p>
    <w:p w:rsidR="000D3177" w:rsidRDefault="000D3177" w:rsidP="000D317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shd w:val="clear" w:color="auto" w:fill="F3F3F3"/>
        </w:rPr>
        <w:t>----------------------------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</w:t>
      </w:r>
    </w:p>
    <w:p w:rsidR="000D3177" w:rsidRDefault="000D3177" w:rsidP="000D3177">
      <w:pPr>
        <w:pStyle w:val="Tekstkomentarza1"/>
        <w:rPr>
          <w:b/>
          <w:spacing w:val="20"/>
          <w:sz w:val="28"/>
          <w:szCs w:val="28"/>
          <w:u w:val="single"/>
        </w:rPr>
      </w:pPr>
      <w:r>
        <w:rPr>
          <w:b/>
          <w:i/>
          <w:sz w:val="24"/>
          <w:szCs w:val="24"/>
        </w:rPr>
        <w:t>(nazwa i adres Wykonawcy)</w:t>
      </w:r>
    </w:p>
    <w:p w:rsidR="000D3177" w:rsidRDefault="000D3177" w:rsidP="000D3177">
      <w:pPr>
        <w:jc w:val="center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OFERTA:</w:t>
      </w:r>
    </w:p>
    <w:p w:rsidR="000D3177" w:rsidRDefault="000D3177" w:rsidP="000D3177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i adres wykonywania działalności wykonawcy (wykonawców) .....................................................................................................................................................</w:t>
      </w:r>
    </w:p>
    <w:p w:rsidR="000D3177" w:rsidRPr="00886975" w:rsidRDefault="000D3177" w:rsidP="00886975">
      <w:pPr>
        <w:spacing w:line="10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sz w:val="24"/>
          <w:szCs w:val="24"/>
        </w:rPr>
        <w:t xml:space="preserve">Nawiązując do zapytania ofertowego pn. </w:t>
      </w:r>
      <w:r>
        <w:rPr>
          <w:b/>
          <w:bCs/>
          <w:sz w:val="24"/>
          <w:szCs w:val="24"/>
        </w:rPr>
        <w:t>„</w:t>
      </w:r>
      <w:r w:rsidR="00886975" w:rsidRPr="00C45D30">
        <w:rPr>
          <w:rFonts w:ascii="Times New Roman" w:hAnsi="Times New Roman" w:cs="Times New Roman"/>
          <w:b/>
          <w:i/>
          <w:sz w:val="24"/>
          <w:szCs w:val="24"/>
        </w:rPr>
        <w:t>„Remont</w:t>
      </w:r>
      <w:r w:rsidR="00886975">
        <w:rPr>
          <w:rFonts w:ascii="Times New Roman" w:hAnsi="Times New Roman" w:cs="Times New Roman"/>
          <w:b/>
          <w:i/>
          <w:sz w:val="24"/>
          <w:szCs w:val="24"/>
        </w:rPr>
        <w:t>y</w:t>
      </w:r>
      <w:r w:rsidR="00886975" w:rsidRPr="00C45D30">
        <w:rPr>
          <w:rFonts w:ascii="Times New Roman" w:hAnsi="Times New Roman" w:cs="Times New Roman"/>
          <w:b/>
          <w:i/>
          <w:sz w:val="24"/>
          <w:szCs w:val="24"/>
        </w:rPr>
        <w:t xml:space="preserve">  świetli</w:t>
      </w:r>
      <w:r w:rsidR="00886975">
        <w:rPr>
          <w:rFonts w:ascii="Times New Roman" w:hAnsi="Times New Roman" w:cs="Times New Roman"/>
          <w:b/>
          <w:i/>
          <w:sz w:val="24"/>
          <w:szCs w:val="24"/>
        </w:rPr>
        <w:t>c wiejskich</w:t>
      </w:r>
      <w:r w:rsidR="00886975" w:rsidRPr="00C45D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86975">
        <w:rPr>
          <w:rFonts w:ascii="Times New Roman" w:hAnsi="Times New Roman" w:cs="Times New Roman"/>
          <w:b/>
          <w:i/>
          <w:sz w:val="24"/>
          <w:szCs w:val="24"/>
        </w:rPr>
        <w:t>i terenów wokół nich na terenie gminy Siemień</w:t>
      </w:r>
      <w:r w:rsidR="00886975" w:rsidRPr="00C45D30">
        <w:rPr>
          <w:rFonts w:ascii="Times New Roman" w:hAnsi="Times New Roman" w:cs="Times New Roman"/>
          <w:b/>
          <w:i/>
          <w:sz w:val="24"/>
          <w:szCs w:val="24"/>
        </w:rPr>
        <w:t>”</w:t>
      </w:r>
      <w:r>
        <w:rPr>
          <w:sz w:val="24"/>
          <w:szCs w:val="24"/>
        </w:rPr>
        <w:t xml:space="preserve"> oferujemy wykonanie przedmiotu zamówienia zgodnie z wymogami zawartymi w zapytaniu ofertowym za cenę: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1"/>
        <w:gridCol w:w="4676"/>
        <w:gridCol w:w="2125"/>
        <w:gridCol w:w="1921"/>
      </w:tblGrid>
      <w:tr w:rsidR="00B22CA4" w:rsidTr="00B22CA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CA4" w:rsidRDefault="00B22CA4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Lp.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CA4" w:rsidRDefault="00B22CA4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Nazwa zadania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CA4" w:rsidRDefault="00B22CA4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Wartość brutto zł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CA4" w:rsidRDefault="00B22CA4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Wartość netto zł</w:t>
            </w:r>
          </w:p>
        </w:tc>
      </w:tr>
      <w:tr w:rsidR="00B22CA4" w:rsidTr="00B22CA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CA4" w:rsidRPr="00B22CA4" w:rsidRDefault="004F757F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CE" w:rsidRPr="004F56CE" w:rsidRDefault="004F56CE" w:rsidP="004F56CE">
            <w:pPr>
              <w:pStyle w:val="Teksttreci30"/>
              <w:shd w:val="clear" w:color="auto" w:fill="auto"/>
              <w:tabs>
                <w:tab w:val="left" w:pos="207"/>
                <w:tab w:val="left" w:pos="7920"/>
              </w:tabs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F56C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Remont  budynku NZOZ w Gródku Szlacheckim</w:t>
            </w:r>
            <w:r w:rsidR="006C624B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– wymiana drzwi wewnętrznych, </w:t>
            </w:r>
            <w:r w:rsidRPr="004F56C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na działce o nr ewid. 130</w:t>
            </w:r>
          </w:p>
          <w:p w:rsidR="00B22CA4" w:rsidRPr="004F56CE" w:rsidRDefault="00B22CA4" w:rsidP="00B22CA4">
            <w:pPr>
              <w:pStyle w:val="Tekstpodstawowy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CA4" w:rsidRDefault="00B22CA4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CA4" w:rsidRDefault="00B22CA4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</w:tr>
      <w:tr w:rsidR="00B22CA4" w:rsidTr="00B22CA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CA4" w:rsidRPr="00B22CA4" w:rsidRDefault="004F757F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CE" w:rsidRPr="004F56CE" w:rsidRDefault="004F56CE" w:rsidP="004F56CE">
            <w:pPr>
              <w:pStyle w:val="Teksttreci30"/>
              <w:shd w:val="clear" w:color="auto" w:fill="auto"/>
              <w:tabs>
                <w:tab w:val="left" w:pos="207"/>
                <w:tab w:val="left" w:pos="7920"/>
              </w:tabs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F56C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Wymiana drzwi w świetlicy wiejskiej w miejscowości Gródek Szlachecki na działce o nr ewid. 129/1</w:t>
            </w:r>
          </w:p>
          <w:p w:rsidR="00B22CA4" w:rsidRPr="004F56CE" w:rsidRDefault="00B22CA4" w:rsidP="00920DC6">
            <w:pPr>
              <w:pStyle w:val="Tekstpodstawowy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CA4" w:rsidRDefault="00B22CA4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CA4" w:rsidRDefault="00B22CA4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</w:tr>
      <w:tr w:rsidR="000D6967" w:rsidTr="00B22CA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67" w:rsidRDefault="000D6967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  <w:p w:rsidR="000D6967" w:rsidRDefault="00F8311B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</w:t>
            </w:r>
            <w:r w:rsidR="000D6967">
              <w:rPr>
                <w:b/>
                <w:bCs/>
                <w:szCs w:val="24"/>
              </w:rPr>
              <w:t xml:space="preserve">. </w:t>
            </w:r>
          </w:p>
          <w:p w:rsidR="000D6967" w:rsidRDefault="000D6967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67" w:rsidRPr="004F56CE" w:rsidRDefault="000D6967" w:rsidP="000D6967">
            <w:pPr>
              <w:pStyle w:val="Teksttreci30"/>
              <w:shd w:val="clear" w:color="auto" w:fill="auto"/>
              <w:tabs>
                <w:tab w:val="left" w:pos="207"/>
                <w:tab w:val="left" w:pos="7920"/>
              </w:tabs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Remont świetlicy w miejscowości Amelin – rozbiórka kominka , oczyszczenie sufitu i ścian, uzupełnienie pęknięć, gruntowania , malowanie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67" w:rsidRDefault="000D6967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967" w:rsidRDefault="000D6967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</w:tr>
      <w:tr w:rsidR="000D6967" w:rsidTr="00FD11F4">
        <w:trPr>
          <w:trHeight w:val="52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67" w:rsidRDefault="000D6967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67" w:rsidRPr="004F56CE" w:rsidRDefault="000D6967" w:rsidP="004F56CE">
            <w:pPr>
              <w:pStyle w:val="Teksttreci30"/>
              <w:shd w:val="clear" w:color="auto" w:fill="auto"/>
              <w:tabs>
                <w:tab w:val="left" w:pos="207"/>
                <w:tab w:val="left" w:pos="7920"/>
              </w:tabs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67" w:rsidRDefault="000D6967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967" w:rsidRDefault="000D6967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</w:tr>
      <w:tr w:rsidR="000D6967" w:rsidTr="00B22CA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67" w:rsidRDefault="000D6967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67" w:rsidRPr="00B22CA4" w:rsidRDefault="000D6967" w:rsidP="00920DC6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67" w:rsidRDefault="000D6967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967" w:rsidRDefault="000D6967" w:rsidP="00B22CA4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</w:tr>
      <w:tr w:rsidR="000D6967" w:rsidTr="00B22CA4">
        <w:trPr>
          <w:trHeight w:val="557"/>
        </w:trPr>
        <w:tc>
          <w:tcPr>
            <w:tcW w:w="52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D6967" w:rsidRDefault="000D6967">
            <w:pPr>
              <w:pStyle w:val="Tekstpodstawowy3"/>
              <w:spacing w:line="276" w:lineRule="auto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Razem</w:t>
            </w:r>
          </w:p>
        </w:tc>
        <w:tc>
          <w:tcPr>
            <w:tcW w:w="40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6967" w:rsidRDefault="000D6967">
            <w:pPr>
              <w:pStyle w:val="Tekstpodstawowy3"/>
              <w:spacing w:line="276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0D6967" w:rsidTr="000D31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67" w:rsidRDefault="000D6967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67" w:rsidRDefault="000D6967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967" w:rsidRDefault="000D6967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967" w:rsidRDefault="000D6967">
            <w:pPr>
              <w:pStyle w:val="Tekstpodstawowy3"/>
              <w:jc w:val="center"/>
              <w:rPr>
                <w:b/>
                <w:bCs/>
                <w:szCs w:val="24"/>
              </w:rPr>
            </w:pPr>
          </w:p>
        </w:tc>
      </w:tr>
    </w:tbl>
    <w:p w:rsidR="000D3177" w:rsidRDefault="000D3177" w:rsidP="000D3177">
      <w:pPr>
        <w:spacing w:line="360" w:lineRule="auto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Cena ofertowa </w:t>
      </w:r>
      <w:r>
        <w:rPr>
          <w:b/>
          <w:color w:val="000000"/>
          <w:sz w:val="24"/>
          <w:szCs w:val="24"/>
          <w:shd w:val="clear" w:color="auto" w:fill="F2F2F2"/>
        </w:rPr>
        <w:t>…….………….….……………………….….…</w:t>
      </w:r>
      <w:r>
        <w:rPr>
          <w:b/>
          <w:color w:val="000000"/>
          <w:sz w:val="24"/>
          <w:szCs w:val="24"/>
        </w:rPr>
        <w:t>zł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brutto</w:t>
      </w:r>
    </w:p>
    <w:p w:rsidR="000D3177" w:rsidRDefault="000D3177" w:rsidP="000D3177">
      <w:pPr>
        <w:spacing w:line="360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(słownie: …………….</w:t>
      </w:r>
      <w:r>
        <w:rPr>
          <w:color w:val="000000"/>
          <w:sz w:val="24"/>
          <w:szCs w:val="24"/>
          <w:shd w:val="clear" w:color="auto" w:fill="F2F2F2"/>
        </w:rPr>
        <w:t>…………………………………………….………</w:t>
      </w:r>
      <w:r>
        <w:rPr>
          <w:color w:val="000000"/>
          <w:sz w:val="24"/>
          <w:szCs w:val="24"/>
        </w:rPr>
        <w:t>złotych).</w:t>
      </w:r>
      <w:r>
        <w:rPr>
          <w:b/>
          <w:color w:val="000000"/>
          <w:sz w:val="24"/>
          <w:szCs w:val="24"/>
        </w:rPr>
        <w:t xml:space="preserve"> </w:t>
      </w:r>
    </w:p>
    <w:p w:rsidR="000D3177" w:rsidRDefault="004F757F" w:rsidP="000D3177">
      <w:pPr>
        <w:numPr>
          <w:ilvl w:val="0"/>
          <w:numId w:val="1"/>
        </w:numPr>
        <w:suppressAutoHyphens/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>O</w:t>
      </w:r>
      <w:r w:rsidR="000D3177">
        <w:rPr>
          <w:sz w:val="24"/>
          <w:szCs w:val="24"/>
        </w:rPr>
        <w:t>świadczam, że nie zachodzą w stosunku do mnie przesłanki wykluczenia z postępowania na podstawie art.  7 ust. 1 ustawy z dnia 13 kwietnia 2022 r.</w:t>
      </w:r>
      <w:r w:rsidR="000D3177">
        <w:rPr>
          <w:i/>
          <w:iCs/>
          <w:sz w:val="24"/>
          <w:szCs w:val="24"/>
        </w:rPr>
        <w:t xml:space="preserve"> </w:t>
      </w:r>
      <w:r w:rsidR="000D3177">
        <w:rPr>
          <w:i/>
          <w:iCs/>
          <w:color w:val="222222"/>
          <w:sz w:val="24"/>
          <w:szCs w:val="24"/>
        </w:rPr>
        <w:t xml:space="preserve">o szczególnych rozwiązaniach w zakresie przeciwdziałania wspieraniu agresji na Ukrainę oraz służących ochronie bezpieczeństwa narodowego </w:t>
      </w:r>
      <w:r w:rsidR="000D3177">
        <w:rPr>
          <w:iCs/>
          <w:color w:val="222222"/>
          <w:sz w:val="24"/>
          <w:szCs w:val="24"/>
        </w:rPr>
        <w:t>(Dz. U. poz. 835)</w:t>
      </w:r>
      <w:r w:rsidR="000D3177">
        <w:rPr>
          <w:rStyle w:val="Odwoanieprzypisudolnego"/>
          <w:i/>
          <w:iCs/>
          <w:color w:val="222222"/>
          <w:sz w:val="24"/>
          <w:szCs w:val="24"/>
        </w:rPr>
        <w:footnoteReference w:id="2"/>
      </w:r>
      <w:r w:rsidR="000D3177">
        <w:rPr>
          <w:i/>
          <w:iCs/>
          <w:color w:val="222222"/>
          <w:sz w:val="24"/>
          <w:szCs w:val="24"/>
        </w:rPr>
        <w:t>.</w:t>
      </w:r>
      <w:r w:rsidR="000D3177">
        <w:rPr>
          <w:color w:val="222222"/>
          <w:sz w:val="24"/>
          <w:szCs w:val="24"/>
        </w:rPr>
        <w:t xml:space="preserve"> </w:t>
      </w:r>
    </w:p>
    <w:p w:rsidR="000D3177" w:rsidRDefault="000D3177" w:rsidP="000D3177">
      <w:pPr>
        <w:numPr>
          <w:ilvl w:val="0"/>
          <w:numId w:val="1"/>
        </w:numPr>
        <w:suppressAutoHyphens/>
        <w:spacing w:after="0" w:line="240" w:lineRule="auto"/>
        <w:ind w:left="426" w:hanging="43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Oświadczamy, że zapoznaliśmy się z treścią zapytania ofertowego oraz projektem umowy i nie wnosimy do nich zastrzeżeń oraz przyjmujemy warunki w nich zawarte. </w:t>
      </w:r>
    </w:p>
    <w:p w:rsidR="000D3177" w:rsidRDefault="000D3177" w:rsidP="000D3177">
      <w:pPr>
        <w:numPr>
          <w:ilvl w:val="0"/>
          <w:numId w:val="1"/>
        </w:numPr>
        <w:suppressAutoHyphens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nie jestem podmiotem powiązanym kapitałowo lub osobowo z  Zamawiającym  lub osobami wykonującymi w imieniu Zamawiającego czynności związane z przygotowaniem i przeprowadzeniem procedury wyboru Wykonawcy, w szczególności poprzez:</w:t>
      </w:r>
    </w:p>
    <w:p w:rsidR="000D3177" w:rsidRDefault="000D3177" w:rsidP="000D3177">
      <w:pPr>
        <w:numPr>
          <w:ilvl w:val="0"/>
          <w:numId w:val="2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>uczestnictwo w spółce jako wspólnik spółki cywilnej lub spółki osobowej,</w:t>
      </w:r>
    </w:p>
    <w:p w:rsidR="000D3177" w:rsidRDefault="000D3177" w:rsidP="000D3177">
      <w:pPr>
        <w:numPr>
          <w:ilvl w:val="0"/>
          <w:numId w:val="2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>posiadanie co najmniej 10% udziałów lub akcji,</w:t>
      </w:r>
    </w:p>
    <w:p w:rsidR="000D3177" w:rsidRDefault="000D3177" w:rsidP="000D3177">
      <w:pPr>
        <w:numPr>
          <w:ilvl w:val="0"/>
          <w:numId w:val="2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>pełnienie funkcji członka organu nadzorczego lub zarządzającego, prokurenta, pełnomocnika,</w:t>
      </w:r>
    </w:p>
    <w:p w:rsidR="000D3177" w:rsidRDefault="000D3177" w:rsidP="000D3177">
      <w:pPr>
        <w:numPr>
          <w:ilvl w:val="0"/>
          <w:numId w:val="2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>pozostawanie w związku małżeńskim, w stosunku pokrewieństwa lub powinowactwa w linii prostej, pokrewieństwa lub powinowactwa w linii bocznej do drugiego stopnia lub w stosunku przysposobienia, opieki lub kurateli</w:t>
      </w:r>
    </w:p>
    <w:p w:rsidR="000D3177" w:rsidRDefault="000D3177" w:rsidP="000D3177">
      <w:pPr>
        <w:numPr>
          <w:ilvl w:val="0"/>
          <w:numId w:val="1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przyznania nam zamówienia zobowiązujemy się do zawarcia umowy </w:t>
      </w:r>
      <w:r>
        <w:rPr>
          <w:sz w:val="24"/>
          <w:szCs w:val="24"/>
        </w:rPr>
        <w:br/>
        <w:t>w miejscu i terminie wskazanym przez Zamawiającego.</w:t>
      </w:r>
    </w:p>
    <w:p w:rsidR="000D3177" w:rsidRDefault="000D3177" w:rsidP="000D3177">
      <w:pPr>
        <w:numPr>
          <w:ilvl w:val="0"/>
          <w:numId w:val="1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sz w:val="24"/>
          <w:szCs w:val="24"/>
        </w:rPr>
        <w:footnoteReference w:id="3"/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0D3177" w:rsidRDefault="000D3177" w:rsidP="000D3177">
      <w:pPr>
        <w:numPr>
          <w:ilvl w:val="0"/>
          <w:numId w:val="1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Korespondencję w sprawie przedmiotowego zamówienia proszę kierować na: </w:t>
      </w:r>
    </w:p>
    <w:p w:rsidR="000D3177" w:rsidRDefault="000D3177" w:rsidP="000D3177">
      <w:pPr>
        <w:tabs>
          <w:tab w:val="num" w:pos="426"/>
        </w:tabs>
        <w:ind w:left="426"/>
        <w:jc w:val="both"/>
        <w:rPr>
          <w:sz w:val="24"/>
          <w:szCs w:val="24"/>
        </w:rPr>
      </w:pPr>
    </w:p>
    <w:p w:rsidR="000D3177" w:rsidRDefault="000D3177" w:rsidP="000D3177">
      <w:pPr>
        <w:tabs>
          <w:tab w:val="num" w:pos="426"/>
        </w:tabs>
        <w:ind w:left="426"/>
        <w:jc w:val="both"/>
        <w:rPr>
          <w:sz w:val="24"/>
          <w:szCs w:val="24"/>
        </w:rPr>
      </w:pPr>
    </w:p>
    <w:p w:rsidR="000D3177" w:rsidRDefault="000D3177" w:rsidP="000D317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……..................................................., tel.: …………….………,</w:t>
      </w:r>
      <w:r>
        <w:rPr>
          <w:sz w:val="24"/>
          <w:szCs w:val="24"/>
          <w:lang w:val="de-DE"/>
        </w:rPr>
        <w:t xml:space="preserve"> e-mail: </w:t>
      </w:r>
      <w:r>
        <w:rPr>
          <w:sz w:val="24"/>
          <w:szCs w:val="24"/>
        </w:rPr>
        <w:t>………………………</w:t>
      </w:r>
    </w:p>
    <w:p w:rsidR="000D3177" w:rsidRDefault="000D3177" w:rsidP="000D3177">
      <w:pPr>
        <w:ind w:left="284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  <w:vertAlign w:val="superscript"/>
        </w:rPr>
        <w:t xml:space="preserve">              (podać adres i osobę do kontaktu)</w:t>
      </w:r>
    </w:p>
    <w:p w:rsidR="000D3177" w:rsidRDefault="000D3177" w:rsidP="000D3177">
      <w:pPr>
        <w:jc w:val="both"/>
      </w:pPr>
      <w:r>
        <w:rPr>
          <w:b/>
          <w:sz w:val="24"/>
          <w:szCs w:val="24"/>
        </w:rPr>
        <w:tab/>
      </w:r>
      <w:r>
        <w:t>........................................</w:t>
      </w:r>
      <w:r>
        <w:tab/>
      </w:r>
      <w:r>
        <w:tab/>
      </w:r>
      <w:r>
        <w:tab/>
        <w:t xml:space="preserve">          .....................................................</w:t>
      </w:r>
    </w:p>
    <w:p w:rsidR="000D3177" w:rsidRDefault="000D3177" w:rsidP="000D3177">
      <w:pPr>
        <w:ind w:left="142"/>
        <w:jc w:val="both"/>
      </w:pPr>
      <w:r>
        <w:t xml:space="preserve">                  (data)</w:t>
      </w:r>
      <w:r>
        <w:tab/>
      </w:r>
      <w:r>
        <w:tab/>
      </w:r>
      <w:r>
        <w:tab/>
      </w:r>
      <w:r>
        <w:tab/>
      </w:r>
      <w:r>
        <w:tab/>
      </w:r>
      <w:r>
        <w:tab/>
        <w:t>(podpis osoby uprawnionej</w:t>
      </w:r>
    </w:p>
    <w:p w:rsidR="000D3177" w:rsidRDefault="000D3177" w:rsidP="000D3177">
      <w:pPr>
        <w:ind w:left="6096"/>
      </w:pPr>
      <w:r>
        <w:t>Imienna pieczątka)</w:t>
      </w:r>
    </w:p>
    <w:p w:rsidR="000D3177" w:rsidRDefault="000D3177" w:rsidP="000D3177"/>
    <w:p w:rsidR="000D3177" w:rsidRDefault="000D3177" w:rsidP="000D3177">
      <w:pPr>
        <w:rPr>
          <w:b/>
        </w:rPr>
      </w:pPr>
    </w:p>
    <w:p w:rsidR="000D3177" w:rsidRDefault="000D3177" w:rsidP="000D3177">
      <w:pPr>
        <w:rPr>
          <w:b/>
        </w:rPr>
      </w:pPr>
    </w:p>
    <w:p w:rsidR="005360CE" w:rsidRDefault="005360CE"/>
    <w:sectPr w:rsidR="005360CE" w:rsidSect="004F0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26D" w:rsidRDefault="0021426D" w:rsidP="000D3177">
      <w:pPr>
        <w:spacing w:after="0" w:line="240" w:lineRule="auto"/>
      </w:pPr>
      <w:r>
        <w:separator/>
      </w:r>
    </w:p>
  </w:endnote>
  <w:endnote w:type="continuationSeparator" w:id="1">
    <w:p w:rsidR="0021426D" w:rsidRDefault="0021426D" w:rsidP="000D3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26D" w:rsidRDefault="0021426D" w:rsidP="000D3177">
      <w:pPr>
        <w:spacing w:after="0" w:line="240" w:lineRule="auto"/>
      </w:pPr>
      <w:r>
        <w:separator/>
      </w:r>
    </w:p>
  </w:footnote>
  <w:footnote w:type="continuationSeparator" w:id="1">
    <w:p w:rsidR="0021426D" w:rsidRDefault="0021426D" w:rsidP="000D3177">
      <w:pPr>
        <w:spacing w:after="0" w:line="240" w:lineRule="auto"/>
      </w:pPr>
      <w:r>
        <w:continuationSeparator/>
      </w:r>
    </w:p>
  </w:footnote>
  <w:footnote w:id="2">
    <w:p w:rsidR="000D3177" w:rsidRDefault="000D3177" w:rsidP="000D317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 udzielenie zamówienia publicznego lub konkursu prowadzonego na podstawie ustawy Pzp wyklucza się:</w:t>
      </w:r>
    </w:p>
    <w:p w:rsidR="000D3177" w:rsidRDefault="000D3177" w:rsidP="000D317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D3177" w:rsidRDefault="000D3177" w:rsidP="000D3177">
      <w:pPr>
        <w:jc w:val="both"/>
        <w:rPr>
          <w:rFonts w:ascii="Arial" w:hAnsi="Arial" w:cs="Arial"/>
          <w:color w:val="222222"/>
          <w:sz w:val="16"/>
          <w:szCs w:val="16"/>
          <w:lang w:eastAsia="ar-SA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 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D3177" w:rsidRDefault="000D3177" w:rsidP="000D317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0D3177" w:rsidRDefault="000D3177" w:rsidP="000D3177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C76AA42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eastAsia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3177"/>
    <w:rsid w:val="000559EC"/>
    <w:rsid w:val="000D3177"/>
    <w:rsid w:val="000D6967"/>
    <w:rsid w:val="000F595E"/>
    <w:rsid w:val="001F61BF"/>
    <w:rsid w:val="0021426D"/>
    <w:rsid w:val="00286E23"/>
    <w:rsid w:val="002B6818"/>
    <w:rsid w:val="002C1D7F"/>
    <w:rsid w:val="0047086A"/>
    <w:rsid w:val="004F0F98"/>
    <w:rsid w:val="004F56CE"/>
    <w:rsid w:val="004F757F"/>
    <w:rsid w:val="005360CE"/>
    <w:rsid w:val="00563B31"/>
    <w:rsid w:val="0058674F"/>
    <w:rsid w:val="00607DAA"/>
    <w:rsid w:val="00646778"/>
    <w:rsid w:val="0066006C"/>
    <w:rsid w:val="006C624B"/>
    <w:rsid w:val="00846CF2"/>
    <w:rsid w:val="0086317A"/>
    <w:rsid w:val="00863B9E"/>
    <w:rsid w:val="00886975"/>
    <w:rsid w:val="00920DC6"/>
    <w:rsid w:val="00983D77"/>
    <w:rsid w:val="009B72DD"/>
    <w:rsid w:val="00A0355D"/>
    <w:rsid w:val="00B22CA4"/>
    <w:rsid w:val="00CE4FC6"/>
    <w:rsid w:val="00DA0B25"/>
    <w:rsid w:val="00DB663D"/>
    <w:rsid w:val="00DE4A35"/>
    <w:rsid w:val="00E6077F"/>
    <w:rsid w:val="00E61C93"/>
    <w:rsid w:val="00EC3E9A"/>
    <w:rsid w:val="00F8311B"/>
    <w:rsid w:val="00F83241"/>
    <w:rsid w:val="00FD1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D317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3177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kstpodstawowy3">
    <w:name w:val="Body Text 3"/>
    <w:basedOn w:val="Normalny"/>
    <w:link w:val="Tekstpodstawowy3Znak"/>
    <w:unhideWhenUsed/>
    <w:rsid w:val="000D317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0D317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0D31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0D3177"/>
    <w:rPr>
      <w:vertAlign w:val="superscript"/>
    </w:rPr>
  </w:style>
  <w:style w:type="character" w:customStyle="1" w:styleId="Teksttreci3">
    <w:name w:val="Tekst treści (3)_"/>
    <w:link w:val="Teksttreci30"/>
    <w:locked/>
    <w:rsid w:val="004F56CE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F56CE"/>
    <w:pPr>
      <w:shd w:val="clear" w:color="auto" w:fill="FFFFFF"/>
      <w:spacing w:before="240" w:after="0" w:line="198" w:lineRule="exact"/>
      <w:ind w:hanging="1460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markla</dc:creator>
  <cp:keywords/>
  <dc:description/>
  <cp:lastModifiedBy>markla</cp:lastModifiedBy>
  <cp:revision>15</cp:revision>
  <dcterms:created xsi:type="dcterms:W3CDTF">2023-07-04T12:31:00Z</dcterms:created>
  <dcterms:modified xsi:type="dcterms:W3CDTF">2024-10-11T10:07:00Z</dcterms:modified>
</cp:coreProperties>
</file>